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DC" w:rsidRPr="00F3292A" w:rsidRDefault="00D635DC" w:rsidP="00D635DC">
      <w:pPr>
        <w:autoSpaceDE w:val="0"/>
        <w:rPr>
          <w:rFonts w:eastAsia="Tahoma"/>
          <w:color w:val="000000"/>
        </w:rPr>
      </w:pPr>
      <w:r w:rsidRPr="00F3292A">
        <w:rPr>
          <w:rFonts w:eastAsia="Tahoma"/>
          <w:b/>
          <w:color w:val="000000"/>
        </w:rPr>
        <w:t xml:space="preserve">Załącznik </w:t>
      </w:r>
      <w:r w:rsidR="00B66CA9" w:rsidRPr="00F3292A">
        <w:rPr>
          <w:rFonts w:eastAsia="Tahoma"/>
          <w:b/>
          <w:color w:val="000000"/>
        </w:rPr>
        <w:t xml:space="preserve">Nr 2 do zapytania cenowego </w:t>
      </w:r>
      <w:r w:rsidR="00EC79B5">
        <w:rPr>
          <w:rFonts w:eastAsia="Tahoma"/>
          <w:b/>
          <w:color w:val="000000"/>
        </w:rPr>
        <w:t>D</w:t>
      </w:r>
      <w:r w:rsidR="00B66CA9" w:rsidRPr="00F3292A">
        <w:rPr>
          <w:rFonts w:eastAsia="Tahoma"/>
          <w:b/>
          <w:color w:val="000000"/>
        </w:rPr>
        <w:t>PZ-</w:t>
      </w:r>
      <w:r w:rsidR="00107F59" w:rsidRPr="00F3292A">
        <w:rPr>
          <w:rFonts w:eastAsia="Tahoma"/>
          <w:b/>
          <w:color w:val="000000"/>
        </w:rPr>
        <w:t>0</w:t>
      </w:r>
      <w:r w:rsidR="0019777A">
        <w:rPr>
          <w:rFonts w:eastAsia="Tahoma"/>
          <w:b/>
          <w:color w:val="000000"/>
        </w:rPr>
        <w:t>5</w:t>
      </w:r>
      <w:r w:rsidR="00564825" w:rsidRPr="00F3292A">
        <w:rPr>
          <w:rFonts w:eastAsia="Tahoma"/>
          <w:b/>
          <w:color w:val="000000"/>
        </w:rPr>
        <w:t>/2</w:t>
      </w:r>
      <w:r w:rsidR="00AF3C54">
        <w:rPr>
          <w:rFonts w:eastAsia="Tahoma"/>
          <w:b/>
          <w:color w:val="000000"/>
        </w:rPr>
        <w:t>5</w:t>
      </w:r>
      <w:r w:rsidR="00564825" w:rsidRPr="00F3292A">
        <w:rPr>
          <w:rFonts w:eastAsia="Tahoma"/>
          <w:b/>
          <w:color w:val="000000"/>
        </w:rPr>
        <w:t xml:space="preserve">  z dnia </w:t>
      </w:r>
      <w:r w:rsidR="0019777A">
        <w:rPr>
          <w:rFonts w:eastAsia="Tahoma"/>
          <w:b/>
          <w:color w:val="000000"/>
        </w:rPr>
        <w:t>26</w:t>
      </w:r>
      <w:r w:rsidR="005A676B">
        <w:rPr>
          <w:rFonts w:eastAsia="Tahoma"/>
          <w:b/>
          <w:color w:val="000000"/>
        </w:rPr>
        <w:t>.</w:t>
      </w:r>
      <w:r w:rsidRPr="00F3292A">
        <w:rPr>
          <w:rFonts w:eastAsia="Tahoma"/>
          <w:b/>
          <w:color w:val="000000"/>
        </w:rPr>
        <w:t>0</w:t>
      </w:r>
      <w:r w:rsidR="00AF3C54">
        <w:rPr>
          <w:rFonts w:eastAsia="Tahoma"/>
          <w:b/>
          <w:color w:val="000000"/>
        </w:rPr>
        <w:t>2</w:t>
      </w:r>
      <w:r w:rsidR="00107F59" w:rsidRPr="00F3292A">
        <w:rPr>
          <w:rFonts w:eastAsia="Tahoma"/>
          <w:b/>
          <w:color w:val="000000"/>
        </w:rPr>
        <w:t>.202</w:t>
      </w:r>
      <w:r w:rsidR="00AF3C54">
        <w:rPr>
          <w:rFonts w:eastAsia="Tahoma"/>
          <w:b/>
          <w:color w:val="000000"/>
        </w:rPr>
        <w:t>5</w:t>
      </w:r>
      <w:r w:rsidR="00D77EFB">
        <w:rPr>
          <w:rFonts w:eastAsia="Tahoma"/>
          <w:b/>
          <w:color w:val="000000"/>
        </w:rPr>
        <w:t xml:space="preserve"> </w:t>
      </w:r>
      <w:r w:rsidRPr="00F3292A">
        <w:rPr>
          <w:rFonts w:eastAsia="Tahoma"/>
          <w:b/>
          <w:color w:val="000000"/>
        </w:rPr>
        <w:t>r.</w:t>
      </w:r>
    </w:p>
    <w:p w:rsidR="00D635DC" w:rsidRPr="00F3292A" w:rsidRDefault="00D635DC" w:rsidP="00D635DC">
      <w:pPr>
        <w:spacing w:line="260" w:lineRule="atLeast"/>
        <w:rPr>
          <w:rFonts w:eastAsia="Tahoma"/>
          <w:color w:val="000000"/>
        </w:rPr>
      </w:pPr>
    </w:p>
    <w:p w:rsidR="00D635DC" w:rsidRPr="00F3292A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F26677" w:rsidRPr="00F3292A" w:rsidRDefault="00F26677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D635DC" w:rsidRPr="00F3292A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  <w:r w:rsidRPr="00F3292A"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  <w:t>FORMULARZ OFERTOWY</w:t>
      </w:r>
    </w:p>
    <w:p w:rsidR="00F26677" w:rsidRPr="00F3292A" w:rsidRDefault="00F26677" w:rsidP="00F26677"/>
    <w:p w:rsidR="00D635DC" w:rsidRPr="00F3292A" w:rsidRDefault="00D635DC" w:rsidP="00D635DC">
      <w:pPr>
        <w:tabs>
          <w:tab w:val="left" w:pos="284"/>
        </w:tabs>
        <w:spacing w:line="260" w:lineRule="atLeast"/>
        <w:ind w:left="709"/>
        <w:rPr>
          <w:rFonts w:eastAsia="Tahoma"/>
          <w:color w:val="000000"/>
        </w:rPr>
      </w:pP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 xml:space="preserve">Nazwa i siedziba Wykonawcy:                                                 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...................................................................</w:t>
      </w:r>
      <w:r w:rsidRPr="00F3292A">
        <w:rPr>
          <w:rFonts w:eastAsia="Tahoma"/>
          <w:color w:val="000000"/>
        </w:rPr>
        <w:tab/>
        <w:t>nr telefonu..................................................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…………………................................................</w:t>
      </w:r>
      <w:r w:rsidRPr="00F3292A">
        <w:rPr>
          <w:rFonts w:eastAsia="Tahoma"/>
          <w:color w:val="000000"/>
        </w:rPr>
        <w:tab/>
        <w:t>e-mail:........................................................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Regon:.........................................................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48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NIP: ............................................................</w:t>
      </w:r>
      <w:r w:rsidRPr="00F3292A">
        <w:rPr>
          <w:rFonts w:eastAsia="Tahoma"/>
          <w:color w:val="000000"/>
        </w:rPr>
        <w:tab/>
      </w:r>
    </w:p>
    <w:p w:rsidR="00D635DC" w:rsidRPr="00F3292A" w:rsidRDefault="00D635DC" w:rsidP="00D635DC">
      <w:pPr>
        <w:tabs>
          <w:tab w:val="left" w:pos="360"/>
        </w:tabs>
        <w:spacing w:line="100" w:lineRule="atLeast"/>
        <w:jc w:val="both"/>
        <w:rPr>
          <w:rFonts w:eastAsia="Tahoma"/>
          <w:b/>
          <w:color w:val="000000"/>
        </w:rPr>
      </w:pPr>
      <w:r w:rsidRPr="00F3292A">
        <w:rPr>
          <w:rFonts w:eastAsia="Tahoma"/>
          <w:b/>
          <w:color w:val="000000"/>
        </w:rPr>
        <w:t>Zgodnie z wyma</w:t>
      </w:r>
      <w:r w:rsidR="00F26677" w:rsidRPr="00F3292A">
        <w:rPr>
          <w:rFonts w:eastAsia="Tahoma"/>
          <w:b/>
          <w:color w:val="000000"/>
        </w:rPr>
        <w:t>ganiami określonymi w opisie przedmiotu zamówienia,</w:t>
      </w:r>
      <w:r w:rsidRPr="00F3292A">
        <w:rPr>
          <w:rFonts w:eastAsia="Tahoma"/>
          <w:b/>
          <w:color w:val="000000"/>
        </w:rPr>
        <w:t xml:space="preserve">  przedstawiamy niniejszą ofertę:</w:t>
      </w:r>
    </w:p>
    <w:p w:rsidR="00D635DC" w:rsidRPr="00F3292A" w:rsidRDefault="00D635DC" w:rsidP="00D635DC">
      <w:pPr>
        <w:spacing w:after="120" w:line="100" w:lineRule="atLeast"/>
        <w:jc w:val="both"/>
        <w:rPr>
          <w:rFonts w:eastAsia="Tahoma"/>
          <w:color w:val="000000"/>
        </w:rPr>
      </w:pPr>
    </w:p>
    <w:p w:rsidR="008714C1" w:rsidRPr="00F3292A" w:rsidRDefault="008714C1" w:rsidP="00D635DC">
      <w:pPr>
        <w:spacing w:after="120" w:line="100" w:lineRule="atLeast"/>
        <w:jc w:val="both"/>
        <w:rPr>
          <w:rFonts w:eastAsia="Tahoma"/>
          <w:color w:val="000000"/>
        </w:rPr>
      </w:pPr>
    </w:p>
    <w:tbl>
      <w:tblPr>
        <w:tblW w:w="10755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2836"/>
        <w:gridCol w:w="1842"/>
        <w:gridCol w:w="1560"/>
        <w:gridCol w:w="1557"/>
        <w:gridCol w:w="993"/>
        <w:gridCol w:w="1542"/>
      </w:tblGrid>
      <w:tr w:rsidR="003E37E0" w:rsidRPr="00F3292A" w:rsidTr="009C622E">
        <w:trPr>
          <w:trHeight w:val="100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Lp.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Produkt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D77EFB" w:rsidP="00833AA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Zapotrzebowanie</w:t>
            </w:r>
            <w:r w:rsidR="009C622E">
              <w:rPr>
                <w:rFonts w:eastAsiaTheme="minorHAnsi"/>
                <w:color w:val="000000"/>
              </w:rPr>
              <w:t xml:space="preserve"> w sztukach</w:t>
            </w:r>
            <w:r>
              <w:rPr>
                <w:rFonts w:eastAsiaTheme="minorHAnsi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 xml:space="preserve">Cena netto za 1 </w:t>
            </w:r>
            <w:r w:rsidR="009C622E">
              <w:rPr>
                <w:rFonts w:eastAsiaTheme="minorHAnsi"/>
                <w:color w:val="000000"/>
              </w:rPr>
              <w:t>sztukę</w:t>
            </w:r>
            <w:r w:rsidR="0019777A">
              <w:rPr>
                <w:rFonts w:eastAsiaTheme="minorHAnsi"/>
                <w:color w:val="000000"/>
              </w:rPr>
              <w:t>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Wartość netto</w:t>
            </w:r>
            <w:r w:rsidR="009C622E">
              <w:rPr>
                <w:rFonts w:eastAsiaTheme="minorHAnsi"/>
                <w:color w:val="000000"/>
              </w:rPr>
              <w:t xml:space="preserve"> (kol. 3 x kol.4)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Stawka VAT  %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57066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Wartość brutto</w:t>
            </w:r>
          </w:p>
        </w:tc>
      </w:tr>
      <w:tr w:rsidR="009C622E" w:rsidRPr="00F3292A" w:rsidTr="009C622E">
        <w:trPr>
          <w:trHeight w:val="42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Pr="00F3292A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Pr="00F3292A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Pr="00F3292A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Pr="00F3292A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2E" w:rsidRPr="00F3292A" w:rsidRDefault="009C622E" w:rsidP="009C622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7</w:t>
            </w:r>
          </w:p>
        </w:tc>
      </w:tr>
      <w:tr w:rsidR="003E37E0" w:rsidRPr="00F3292A" w:rsidTr="009C622E">
        <w:trPr>
          <w:trHeight w:val="56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  <w:r w:rsidRPr="00F3292A">
              <w:rPr>
                <w:rFonts w:eastAsiaTheme="minorHAnsi"/>
                <w:color w:val="000000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19777A" w:rsidP="009C622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Skrzynka 24 gniazdowa</w:t>
            </w:r>
            <w:r w:rsidR="009C622E">
              <w:rPr>
                <w:rFonts w:eastAsiaTheme="minorHAnsi"/>
                <w:color w:val="000000"/>
              </w:rPr>
              <w:t>, o parametrach zgodnych  z wymaganiami zawartymi w opisie przedmiotu zamówienia</w:t>
            </w:r>
            <w:r w:rsidR="00AF3C54">
              <w:rPr>
                <w:rFonts w:eastAsiaTheme="minorHAnsi"/>
                <w:color w:val="000000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19777A" w:rsidP="00F3292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>
              <w:rPr>
                <w:rFonts w:eastAsiaTheme="minorHAnsi"/>
                <w:color w:val="000000"/>
              </w:rPr>
              <w:t>4100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7E0" w:rsidRPr="00F3292A" w:rsidRDefault="003E37E0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</w:tr>
    </w:tbl>
    <w:p w:rsidR="009C622E" w:rsidRDefault="009C622E" w:rsidP="00D635DC">
      <w:pPr>
        <w:spacing w:after="120" w:line="100" w:lineRule="atLeast"/>
        <w:jc w:val="both"/>
        <w:rPr>
          <w:rFonts w:eastAsia="Tahoma"/>
          <w:color w:val="000000"/>
        </w:rPr>
      </w:pPr>
    </w:p>
    <w:p w:rsidR="00D635DC" w:rsidRPr="00F3292A" w:rsidRDefault="009C622E" w:rsidP="00D635DC">
      <w:pPr>
        <w:spacing w:after="120" w:line="100" w:lineRule="atLeast"/>
        <w:jc w:val="both"/>
        <w:rPr>
          <w:rFonts w:eastAsia="Tahoma"/>
          <w:color w:val="000000"/>
        </w:rPr>
      </w:pPr>
      <w:r>
        <w:rPr>
          <w:rFonts w:eastAsia="Tahoma"/>
          <w:color w:val="000000"/>
        </w:rPr>
        <w:t xml:space="preserve">Uwaga: kwoty w kolumnie </w:t>
      </w:r>
      <w:bookmarkStart w:id="0" w:name="_GoBack"/>
      <w:bookmarkEnd w:id="0"/>
      <w:r>
        <w:rPr>
          <w:rFonts w:eastAsia="Tahoma"/>
          <w:color w:val="000000"/>
        </w:rPr>
        <w:t xml:space="preserve">5 i 7 należy wyliczyć i wpisać z dokładnością do dwóch miejsc po przecinku. </w:t>
      </w:r>
    </w:p>
    <w:p w:rsidR="00D635DC" w:rsidRPr="00F3292A" w:rsidRDefault="00D635DC" w:rsidP="00D635DC"/>
    <w:p w:rsidR="00D635DC" w:rsidRPr="00F3292A" w:rsidRDefault="00D635DC" w:rsidP="00D635DC">
      <w:pPr>
        <w:tabs>
          <w:tab w:val="left" w:pos="375"/>
        </w:tabs>
        <w:spacing w:line="260" w:lineRule="atLeast"/>
        <w:ind w:left="360"/>
        <w:jc w:val="both"/>
      </w:pPr>
      <w:r w:rsidRPr="00F3292A">
        <w:t>Do niniejszej Oferty załączamy:</w:t>
      </w:r>
    </w:p>
    <w:p w:rsidR="00D635DC" w:rsidRPr="00F3292A" w:rsidRDefault="00D635DC" w:rsidP="00D635DC">
      <w:pPr>
        <w:spacing w:line="260" w:lineRule="atLeast"/>
        <w:jc w:val="both"/>
        <w:rPr>
          <w:b/>
        </w:rPr>
      </w:pP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Pr="00F3292A" w:rsidRDefault="00D635DC" w:rsidP="00D635DC">
      <w:pPr>
        <w:pStyle w:val="Tekstpodstawowy"/>
        <w:tabs>
          <w:tab w:val="left" w:pos="709"/>
        </w:tabs>
        <w:spacing w:line="260" w:lineRule="atLeast"/>
        <w:rPr>
          <w:rFonts w:cs="Times New Roman"/>
          <w:szCs w:val="24"/>
        </w:rPr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  <w:r w:rsidRPr="00F3292A">
        <w:t>---------------------------------                                                  ------------------------------------</w:t>
      </w: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  <w:r w:rsidRPr="00F3292A">
        <w:t>miejscowość, data</w:t>
      </w:r>
      <w:r w:rsidRPr="00F3292A">
        <w:tab/>
      </w:r>
      <w:r w:rsidRPr="00F3292A">
        <w:tab/>
        <w:t xml:space="preserve">     /podpis - za Wykonawcę/</w:t>
      </w:r>
    </w:p>
    <w:p w:rsidR="00D635DC" w:rsidRPr="00F3292A" w:rsidRDefault="00D635DC" w:rsidP="00D635DC"/>
    <w:p w:rsidR="00652DB1" w:rsidRPr="00F3292A" w:rsidRDefault="009C622E"/>
    <w:p w:rsidR="00F3292A" w:rsidRPr="00F3292A" w:rsidRDefault="00F3292A"/>
    <w:sectPr w:rsidR="00F3292A" w:rsidRPr="00F3292A" w:rsidSect="00B8165F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b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Nagwek9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35DC"/>
    <w:rsid w:val="000F32C1"/>
    <w:rsid w:val="00107F59"/>
    <w:rsid w:val="0019777A"/>
    <w:rsid w:val="003E37E0"/>
    <w:rsid w:val="0049057A"/>
    <w:rsid w:val="00564825"/>
    <w:rsid w:val="00570660"/>
    <w:rsid w:val="005A676B"/>
    <w:rsid w:val="005F147C"/>
    <w:rsid w:val="007119C6"/>
    <w:rsid w:val="007564ED"/>
    <w:rsid w:val="007C33B4"/>
    <w:rsid w:val="00833AA9"/>
    <w:rsid w:val="00865E65"/>
    <w:rsid w:val="008714C1"/>
    <w:rsid w:val="00885317"/>
    <w:rsid w:val="008D5D4C"/>
    <w:rsid w:val="0099633D"/>
    <w:rsid w:val="009C622E"/>
    <w:rsid w:val="00AC7569"/>
    <w:rsid w:val="00AF3C54"/>
    <w:rsid w:val="00B56D7C"/>
    <w:rsid w:val="00B66CA9"/>
    <w:rsid w:val="00D635DC"/>
    <w:rsid w:val="00D77EFB"/>
    <w:rsid w:val="00E71647"/>
    <w:rsid w:val="00EC79B5"/>
    <w:rsid w:val="00F26677"/>
    <w:rsid w:val="00F32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5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35DC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635DC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D635DC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35DC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635DC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D635DC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D635DC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35DC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7"/>
    <w:rPr>
      <w:rFonts w:ascii="Segoe UI" w:eastAsia="Arial Unicode MS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Marek</cp:lastModifiedBy>
  <cp:revision>28</cp:revision>
  <cp:lastPrinted>2025-02-12T07:17:00Z</cp:lastPrinted>
  <dcterms:created xsi:type="dcterms:W3CDTF">2018-09-27T09:33:00Z</dcterms:created>
  <dcterms:modified xsi:type="dcterms:W3CDTF">2025-02-25T13:51:00Z</dcterms:modified>
</cp:coreProperties>
</file>